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0C044B" w:rsidP="008C363A">
            <w:pPr>
              <w:jc w:val="right"/>
              <w:rPr>
                <w:rFonts w:ascii="Times New Roman" w:hAnsi="Times New Roman"/>
                <w:sz w:val="24"/>
              </w:rPr>
            </w:pPr>
            <w:r>
              <w:rPr>
                <w:rFonts w:ascii="Times New Roman" w:hAnsi="Times New Roman"/>
                <w:sz w:val="24"/>
              </w:rPr>
              <w:t>Протокол  №71</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0C044B" w:rsidP="000C044B">
            <w:pPr>
              <w:jc w:val="right"/>
              <w:rPr>
                <w:rFonts w:ascii="Times New Roman" w:hAnsi="Times New Roman"/>
                <w:sz w:val="24"/>
              </w:rPr>
            </w:pPr>
            <w:r>
              <w:rPr>
                <w:rFonts w:ascii="Times New Roman" w:hAnsi="Times New Roman"/>
                <w:sz w:val="24"/>
              </w:rPr>
              <w:t>«11</w:t>
            </w:r>
            <w:r w:rsidR="00DE7BED" w:rsidRPr="00C561F7">
              <w:rPr>
                <w:rFonts w:ascii="Times New Roman" w:hAnsi="Times New Roman"/>
                <w:sz w:val="24"/>
              </w:rPr>
              <w:t xml:space="preserve">» </w:t>
            </w:r>
            <w:r>
              <w:rPr>
                <w:rFonts w:ascii="Times New Roman" w:hAnsi="Times New Roman"/>
                <w:sz w:val="24"/>
              </w:rPr>
              <w:t xml:space="preserve">апреля 2018 </w:t>
            </w:r>
            <w:r w:rsidR="00DE7BED" w:rsidRPr="00C561F7">
              <w:rPr>
                <w:rFonts w:ascii="Times New Roman" w:hAnsi="Times New Roman"/>
                <w:sz w:val="24"/>
              </w:rPr>
              <w:t>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 xml:space="preserve">ПДО </w:t>
      </w:r>
      <w:r w:rsidRPr="00A133A0">
        <w:rPr>
          <w:rFonts w:ascii="Times New Roman" w:hAnsi="Times New Roman"/>
          <w:sz w:val="24"/>
        </w:rPr>
        <w:t>№</w:t>
      </w:r>
      <w:r w:rsidR="002B1DFB">
        <w:rPr>
          <w:rFonts w:ascii="Times New Roman" w:hAnsi="Times New Roman"/>
          <w:sz w:val="24"/>
        </w:rPr>
        <w:t>153</w:t>
      </w:r>
      <w:r w:rsidRPr="00A133A0">
        <w:rPr>
          <w:rFonts w:ascii="Times New Roman" w:hAnsi="Times New Roman"/>
          <w:sz w:val="24"/>
        </w:rPr>
        <w:t>-К</w:t>
      </w:r>
      <w:r w:rsidR="00641B85" w:rsidRPr="00A133A0">
        <w:rPr>
          <w:rFonts w:ascii="Times New Roman" w:hAnsi="Times New Roman"/>
          <w:sz w:val="24"/>
        </w:rPr>
        <w:t>С</w:t>
      </w:r>
      <w:r w:rsidRPr="00A133A0">
        <w:rPr>
          <w:rFonts w:ascii="Times New Roman" w:hAnsi="Times New Roman"/>
          <w:sz w:val="24"/>
        </w:rPr>
        <w:t>-201</w:t>
      </w:r>
      <w:r w:rsidR="00387112">
        <w:rPr>
          <w:rFonts w:ascii="Times New Roman" w:hAnsi="Times New Roman"/>
          <w:sz w:val="24"/>
        </w:rPr>
        <w:t>8</w:t>
      </w:r>
      <w:r w:rsidRPr="00C561F7">
        <w:rPr>
          <w:rFonts w:ascii="Times New Roman" w:hAnsi="Times New Roman"/>
          <w:sz w:val="24"/>
        </w:rPr>
        <w:t xml:space="preserve"> от </w:t>
      </w:r>
      <w:r w:rsidR="000C044B">
        <w:rPr>
          <w:rFonts w:ascii="Times New Roman" w:hAnsi="Times New Roman"/>
          <w:sz w:val="24"/>
        </w:rPr>
        <w:t>11 апреля 2018 года.</w:t>
      </w:r>
    </w:p>
    <w:p w:rsidR="00BF1914" w:rsidRPr="00C561F7" w:rsidRDefault="00BF1914" w:rsidP="00DE7BED">
      <w:pPr>
        <w:rPr>
          <w:rFonts w:ascii="Times New Roman" w:hAnsi="Times New Roman"/>
          <w:sz w:val="24"/>
        </w:rPr>
      </w:pPr>
    </w:p>
    <w:p w:rsidR="00ED6400" w:rsidRPr="000F5C87" w:rsidRDefault="00DE7BED" w:rsidP="00125FE5">
      <w:pPr>
        <w:ind w:right="282"/>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C4FAC" w:rsidRPr="000F5C87">
        <w:rPr>
          <w:rFonts w:ascii="Times New Roman" w:hAnsi="Times New Roman"/>
          <w:b/>
          <w:sz w:val="24"/>
        </w:rPr>
        <w:t xml:space="preserve">выполнение </w:t>
      </w:r>
      <w:r w:rsidR="00884DF4" w:rsidRPr="00E122CD">
        <w:rPr>
          <w:rFonts w:ascii="Times New Roman" w:hAnsi="Times New Roman"/>
          <w:b/>
          <w:sz w:val="24"/>
        </w:rPr>
        <w:t>проектно</w:t>
      </w:r>
      <w:r w:rsidR="00884DF4" w:rsidRPr="00E122CD">
        <w:rPr>
          <w:rFonts w:ascii="Times New Roman" w:hAnsi="Times New Roman"/>
          <w:b/>
          <w:sz w:val="24"/>
        </w:rPr>
        <w:noBreakHyphen/>
        <w:t xml:space="preserve">изыскательских работ </w:t>
      </w:r>
      <w:r w:rsidR="00884DF4" w:rsidRPr="00E122CD">
        <w:rPr>
          <w:rFonts w:ascii="Times New Roman" w:hAnsi="Times New Roman"/>
          <w:b/>
          <w:bCs/>
          <w:sz w:val="24"/>
        </w:rPr>
        <w:t>и осуществление авторского надзора за выполнением строительно-монтажных работ</w:t>
      </w:r>
      <w:r w:rsidR="00884DF4" w:rsidRPr="00E122CD">
        <w:rPr>
          <w:rFonts w:ascii="Times New Roman" w:hAnsi="Times New Roman"/>
          <w:b/>
          <w:sz w:val="24"/>
        </w:rPr>
        <w:t xml:space="preserve"> в соответствии </w:t>
      </w:r>
      <w:r w:rsidR="00884DF4" w:rsidRPr="00E122CD">
        <w:rPr>
          <w:rFonts w:ascii="Times New Roman" w:hAnsi="Times New Roman"/>
          <w:b/>
          <w:kern w:val="2"/>
          <w:sz w:val="24"/>
          <w:lang w:eastAsia="ar-SA"/>
        </w:rPr>
        <w:t>с Заданиями на проектирование ЗП № 24-7  и ЗП № 24-16</w:t>
      </w:r>
      <w:r w:rsidR="008A095F" w:rsidRPr="000F5C87">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w:t>
      </w:r>
      <w:r w:rsidR="00BF375E">
        <w:rPr>
          <w:rFonts w:ascii="Times New Roman" w:hAnsi="Times New Roman"/>
          <w:sz w:val="24"/>
        </w:rPr>
        <w:t>4</w:t>
      </w:r>
      <w:r w:rsidRPr="00C561F7">
        <w:rPr>
          <w:rFonts w:ascii="Times New Roman" w:hAnsi="Times New Roman"/>
          <w:sz w:val="24"/>
        </w:rPr>
        <w:t>).</w:t>
      </w:r>
    </w:p>
    <w:p w:rsidR="005D280D" w:rsidRPr="00387112" w:rsidRDefault="00387112" w:rsidP="005D280D">
      <w:pPr>
        <w:ind w:firstLine="720"/>
        <w:jc w:val="both"/>
        <w:rPr>
          <w:rFonts w:ascii="Times New Roman" w:hAnsi="Times New Roman"/>
          <w:sz w:val="24"/>
        </w:rPr>
      </w:pPr>
      <w:r w:rsidRPr="00387112">
        <w:rPr>
          <w:rFonts w:ascii="Times New Roman" w:hAnsi="Times New Roman"/>
          <w:sz w:val="24"/>
        </w:rPr>
        <w:t>Условия проекта договора (</w:t>
      </w:r>
      <w:r>
        <w:rPr>
          <w:rFonts w:ascii="Times New Roman" w:hAnsi="Times New Roman"/>
          <w:sz w:val="24"/>
        </w:rPr>
        <w:t>Ф</w:t>
      </w:r>
      <w:r w:rsidRPr="00387112">
        <w:rPr>
          <w:rFonts w:ascii="Times New Roman" w:hAnsi="Times New Roman"/>
          <w:sz w:val="24"/>
        </w:rPr>
        <w:t xml:space="preserve">орма </w:t>
      </w:r>
      <w:r>
        <w:rPr>
          <w:rFonts w:ascii="Times New Roman" w:hAnsi="Times New Roman"/>
          <w:sz w:val="24"/>
        </w:rPr>
        <w:t>№4</w:t>
      </w:r>
      <w:r w:rsidRPr="00387112">
        <w:rPr>
          <w:rFonts w:ascii="Times New Roman" w:hAnsi="Times New Roman"/>
          <w:sz w:val="24"/>
        </w:rPr>
        <w:t>)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lastRenderedPageBreak/>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 1</w:t>
      </w:r>
      <w:r w:rsidRPr="00C561F7">
        <w:rPr>
          <w:rFonts w:ascii="Times New Roman" w:hAnsi="Times New Roman"/>
          <w:sz w:val="24"/>
          <w:szCs w:val="24"/>
        </w:rPr>
        <w:t>), участник закупки не прошел техническую оценку.</w:t>
      </w:r>
    </w:p>
    <w:p w:rsidR="00341B45" w:rsidRPr="00E02C6F" w:rsidRDefault="005C0FC8" w:rsidP="00341B45">
      <w:pPr>
        <w:ind w:firstLine="720"/>
        <w:jc w:val="both"/>
        <w:rPr>
          <w:color w:val="FF0000"/>
        </w:rPr>
      </w:pPr>
      <w:r w:rsidRPr="00412F6F">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r w:rsidRPr="006C4FAC">
        <w:rPr>
          <w:rFonts w:ascii="Times New Roman" w:hAnsi="Times New Roman"/>
          <w:sz w:val="24"/>
        </w:rPr>
        <w:t>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341B45" w:rsidRPr="006C4FAC">
        <w:t xml:space="preserve"> </w:t>
      </w:r>
      <w:r w:rsidR="00341B45" w:rsidRPr="006C4FAC">
        <w:rPr>
          <w:rFonts w:ascii="Times New Roman" w:hAnsi="Times New Roman"/>
          <w:sz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387112" w:rsidP="00747A66">
      <w:pPr>
        <w:autoSpaceDE w:val="0"/>
        <w:spacing w:before="60"/>
        <w:ind w:firstLine="709"/>
        <w:jc w:val="both"/>
        <w:rPr>
          <w:rFonts w:ascii="Times New Roman" w:hAnsi="Times New Roman"/>
          <w:sz w:val="24"/>
        </w:rPr>
      </w:pPr>
      <w:r w:rsidRPr="00387112">
        <w:rPr>
          <w:rFonts w:ascii="Times New Roman" w:hAnsi="Times New Roman"/>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747A66" w:rsidRPr="00747A66">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C4FAC">
        <w:rPr>
          <w:rFonts w:ascii="Times New Roman" w:hAnsi="Times New Roman"/>
          <w:b/>
          <w:sz w:val="24"/>
        </w:rPr>
        <w:t>30</w:t>
      </w:r>
      <w:r w:rsidR="007A3D32">
        <w:rPr>
          <w:rFonts w:ascii="Times New Roman" w:hAnsi="Times New Roman"/>
          <w:b/>
          <w:sz w:val="24"/>
        </w:rPr>
        <w:t xml:space="preserve"> </w:t>
      </w:r>
      <w:r w:rsidR="00387112">
        <w:rPr>
          <w:rFonts w:ascii="Times New Roman" w:hAnsi="Times New Roman"/>
          <w:b/>
          <w:sz w:val="24"/>
        </w:rPr>
        <w:t>июн</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387112">
        <w:rPr>
          <w:rFonts w:ascii="Times New Roman" w:hAnsi="Times New Roman"/>
          <w:b/>
          <w:sz w:val="24"/>
        </w:rPr>
        <w:t>8</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Pr="005E5862" w:rsidRDefault="00F05EAB" w:rsidP="0000391E">
      <w:pPr>
        <w:pStyle w:val="a6"/>
        <w:numPr>
          <w:ilvl w:val="0"/>
          <w:numId w:val="2"/>
        </w:numPr>
        <w:jc w:val="both"/>
        <w:rPr>
          <w:rFonts w:ascii="Times New Roman" w:hAnsi="Times New Roman"/>
          <w:sz w:val="24"/>
        </w:rPr>
      </w:pPr>
      <w:r w:rsidRPr="005E5862">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sidR="005D57DA" w:rsidRPr="005E5862">
        <w:rPr>
          <w:rFonts w:ascii="Times New Roman" w:hAnsi="Times New Roman"/>
          <w:sz w:val="24"/>
        </w:rPr>
        <w:t>;</w:t>
      </w:r>
    </w:p>
    <w:p w:rsidR="00CB7BBC" w:rsidRPr="00E24046" w:rsidRDefault="004045FA" w:rsidP="000C044B">
      <w:pPr>
        <w:pStyle w:val="a6"/>
        <w:numPr>
          <w:ilvl w:val="0"/>
          <w:numId w:val="2"/>
        </w:numPr>
        <w:tabs>
          <w:tab w:val="left" w:pos="1418"/>
        </w:tabs>
        <w:ind w:left="1418" w:hanging="341"/>
        <w:contextualSpacing w:val="0"/>
        <w:jc w:val="both"/>
        <w:rPr>
          <w:rFonts w:ascii="Times New Roman" w:hAnsi="Times New Roman"/>
          <w:sz w:val="24"/>
        </w:rPr>
      </w:pPr>
      <w:r w:rsidRPr="000C044B">
        <w:rPr>
          <w:rFonts w:ascii="Times New Roman" w:hAnsi="Times New Roman"/>
          <w:sz w:val="24"/>
        </w:rPr>
        <w:t>Заверенная копия выписки из реестра членов СРО по форме, утвержденной Приказом Ростехнадзора от 16.02.2017 г. №58</w:t>
      </w:r>
      <w:r w:rsidR="00CB7BBC" w:rsidRPr="00E24046">
        <w:rPr>
          <w:rFonts w:ascii="Times New Roman" w:hAnsi="Times New Roman"/>
          <w:sz w:val="24"/>
        </w:rPr>
        <w:t>;</w:t>
      </w:r>
    </w:p>
    <w:p w:rsidR="00F86E8F" w:rsidRPr="00E24046" w:rsidRDefault="00826E5E" w:rsidP="007816AE">
      <w:pPr>
        <w:pStyle w:val="a6"/>
        <w:numPr>
          <w:ilvl w:val="0"/>
          <w:numId w:val="2"/>
        </w:numPr>
        <w:jc w:val="both"/>
        <w:rPr>
          <w:rFonts w:ascii="Times New Roman" w:hAnsi="Times New Roman"/>
          <w:sz w:val="24"/>
        </w:rPr>
      </w:pPr>
      <w:r w:rsidRPr="00E24046">
        <w:rPr>
          <w:rFonts w:ascii="Times New Roman" w:hAnsi="Times New Roman"/>
          <w:sz w:val="24"/>
        </w:rPr>
        <w:t>Копия свидетельства СМК ИСО 9001, заверенная подписью уполномоченного лица и печатью участника закупки;</w:t>
      </w:r>
    </w:p>
    <w:p w:rsidR="006C6A84" w:rsidRDefault="00C57D11" w:rsidP="00A57A51">
      <w:pPr>
        <w:pStyle w:val="a6"/>
        <w:numPr>
          <w:ilvl w:val="0"/>
          <w:numId w:val="2"/>
        </w:numPr>
        <w:contextualSpacing w:val="0"/>
        <w:jc w:val="both"/>
        <w:rPr>
          <w:rFonts w:ascii="Times New Roman" w:hAnsi="Times New Roman"/>
          <w:sz w:val="24"/>
        </w:rPr>
      </w:pPr>
      <w:r w:rsidRPr="00BC1D2B">
        <w:rPr>
          <w:rFonts w:ascii="Times New Roman" w:hAnsi="Times New Roman"/>
          <w:sz w:val="24"/>
        </w:rPr>
        <w:t xml:space="preserve">Справка о заключенных и выполненных аналогичных договорах на выполнение проектных работ за последние </w:t>
      </w:r>
      <w:r w:rsidR="0071448E">
        <w:rPr>
          <w:rFonts w:ascii="Times New Roman" w:hAnsi="Times New Roman"/>
          <w:sz w:val="24"/>
        </w:rPr>
        <w:t>5</w:t>
      </w:r>
      <w:r w:rsidR="00CD4DF9" w:rsidRPr="00BC1D2B">
        <w:rPr>
          <w:rFonts w:ascii="Times New Roman" w:hAnsi="Times New Roman"/>
          <w:sz w:val="24"/>
        </w:rPr>
        <w:t xml:space="preserve"> </w:t>
      </w:r>
      <w:r w:rsidR="0071448E">
        <w:rPr>
          <w:rFonts w:ascii="Times New Roman" w:hAnsi="Times New Roman"/>
          <w:sz w:val="24"/>
        </w:rPr>
        <w:t>лет</w:t>
      </w:r>
      <w:r w:rsidRPr="00BC1D2B">
        <w:rPr>
          <w:rFonts w:ascii="Times New Roman" w:hAnsi="Times New Roman"/>
          <w:sz w:val="24"/>
        </w:rPr>
        <w:t xml:space="preserve"> </w:t>
      </w:r>
      <w:r w:rsidR="00A57A51" w:rsidRPr="00BC1D2B">
        <w:rPr>
          <w:rFonts w:ascii="Times New Roman" w:hAnsi="Times New Roman"/>
          <w:sz w:val="24"/>
        </w:rPr>
        <w:t xml:space="preserve">предшествующие году подачи оферты </w:t>
      </w:r>
      <w:r w:rsidRPr="00BC1D2B">
        <w:rPr>
          <w:rFonts w:ascii="Times New Roman" w:hAnsi="Times New Roman"/>
          <w:sz w:val="24"/>
        </w:rPr>
        <w:t>(Форма №</w:t>
      </w:r>
      <w:r w:rsidR="009E2604" w:rsidRPr="00BC1D2B">
        <w:rPr>
          <w:rFonts w:ascii="Times New Roman" w:hAnsi="Times New Roman"/>
          <w:sz w:val="24"/>
        </w:rPr>
        <w:t>5</w:t>
      </w:r>
      <w:r w:rsidRPr="00BC1D2B">
        <w:rPr>
          <w:rFonts w:ascii="Times New Roman" w:hAnsi="Times New Roman"/>
          <w:sz w:val="24"/>
        </w:rPr>
        <w:t xml:space="preserve"> к настоящему ПДО), </w:t>
      </w:r>
      <w:r w:rsidR="006C6A84" w:rsidRPr="00BC1D2B">
        <w:rPr>
          <w:rFonts w:ascii="Times New Roman" w:hAnsi="Times New Roman"/>
          <w:sz w:val="24"/>
        </w:rPr>
        <w:t>за подписью уполномоченного лица и печатью участника закупки</w:t>
      </w:r>
      <w:r w:rsidR="00D06FC8">
        <w:rPr>
          <w:rFonts w:ascii="Times New Roman" w:hAnsi="Times New Roman"/>
          <w:sz w:val="24"/>
        </w:rPr>
        <w:t xml:space="preserve">, с обязательным </w:t>
      </w:r>
      <w:r w:rsidR="00BC1D2B" w:rsidRPr="00BC1D2B">
        <w:rPr>
          <w:rFonts w:ascii="Times New Roman" w:hAnsi="Times New Roman"/>
          <w:sz w:val="24"/>
        </w:rPr>
        <w:t>приложением копий договоров, отчетов и актов выполненных работ (без коммерческой части)</w:t>
      </w:r>
      <w:r w:rsidR="006C6A84" w:rsidRPr="00BC1D2B">
        <w:rPr>
          <w:rFonts w:ascii="Times New Roman" w:hAnsi="Times New Roman"/>
          <w:sz w:val="24"/>
        </w:rPr>
        <w:t>;</w:t>
      </w:r>
    </w:p>
    <w:p w:rsidR="004B3267" w:rsidRPr="00DC4D11" w:rsidRDefault="004B3267" w:rsidP="004B3267">
      <w:pPr>
        <w:pStyle w:val="a6"/>
        <w:numPr>
          <w:ilvl w:val="0"/>
          <w:numId w:val="2"/>
        </w:numPr>
        <w:jc w:val="both"/>
        <w:rPr>
          <w:rFonts w:ascii="Times New Roman" w:hAnsi="Times New Roman"/>
          <w:sz w:val="24"/>
        </w:rPr>
      </w:pPr>
      <w:r w:rsidRPr="00DC4D11">
        <w:rPr>
          <w:rFonts w:ascii="Times New Roman" w:hAnsi="Times New Roman"/>
          <w:sz w:val="24"/>
        </w:rPr>
        <w:lastRenderedPageBreak/>
        <w:t xml:space="preserve">Справка о среднегодовом обороте участника закупки по выполнению ПИР за последние 3 года, предшествующие году подачи оферты, </w:t>
      </w:r>
      <w:r w:rsidRPr="00DC4D11">
        <w:rPr>
          <w:rFonts w:ascii="Times New Roman" w:hAnsi="Times New Roman"/>
          <w:kern w:val="1"/>
          <w:sz w:val="24"/>
          <w:lang w:eastAsia="ar-SA"/>
        </w:rPr>
        <w:t>за подписью уполномоченного лица и печатью участника закупки;</w:t>
      </w:r>
    </w:p>
    <w:p w:rsidR="007816AE" w:rsidRPr="00DC4D11" w:rsidRDefault="004045FA" w:rsidP="002419AE">
      <w:pPr>
        <w:pStyle w:val="a6"/>
        <w:numPr>
          <w:ilvl w:val="0"/>
          <w:numId w:val="2"/>
        </w:numPr>
        <w:jc w:val="both"/>
        <w:rPr>
          <w:rFonts w:ascii="Times New Roman" w:hAnsi="Times New Roman"/>
          <w:sz w:val="24"/>
        </w:rPr>
      </w:pPr>
      <w:r w:rsidRPr="00E249E4">
        <w:rPr>
          <w:rFonts w:ascii="Times New Roman" w:hAnsi="Times New Roman"/>
          <w:sz w:val="24"/>
        </w:rPr>
        <w:t>Заверенная копия</w:t>
      </w:r>
      <w:r w:rsidR="008A0668" w:rsidRPr="00DC4D11">
        <w:rPr>
          <w:rFonts w:ascii="Times New Roman" w:hAnsi="Times New Roman"/>
          <w:sz w:val="24"/>
        </w:rPr>
        <w:t xml:space="preserve">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DC4D11" w:rsidRPr="00DC4D11" w:rsidRDefault="0094189E" w:rsidP="0094189E">
      <w:pPr>
        <w:pStyle w:val="a6"/>
        <w:numPr>
          <w:ilvl w:val="0"/>
          <w:numId w:val="2"/>
        </w:numPr>
        <w:tabs>
          <w:tab w:val="left" w:pos="1418"/>
        </w:tabs>
        <w:contextualSpacing w:val="0"/>
        <w:jc w:val="both"/>
        <w:rPr>
          <w:rFonts w:ascii="Times New Roman" w:hAnsi="Times New Roman"/>
          <w:iCs/>
          <w:sz w:val="24"/>
        </w:rPr>
      </w:pPr>
      <w:r w:rsidRPr="00DC4D11">
        <w:rPr>
          <w:rFonts w:ascii="Times New Roman" w:hAnsi="Times New Roman"/>
          <w:bCs/>
          <w:iCs/>
          <w:sz w:val="24"/>
        </w:rPr>
        <w:t xml:space="preserve">Справка о наличии кадровых ресурсов </w:t>
      </w:r>
      <w:r w:rsidR="002419AE" w:rsidRPr="00DC4D11">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DC4D11">
        <w:rPr>
          <w:rFonts w:ascii="Times New Roman" w:hAnsi="Times New Roman"/>
          <w:bCs/>
          <w:iCs/>
          <w:sz w:val="24"/>
        </w:rPr>
        <w:t>(Форма №</w:t>
      </w:r>
      <w:r w:rsidR="009E2604" w:rsidRPr="00DC4D11">
        <w:rPr>
          <w:rFonts w:ascii="Times New Roman" w:hAnsi="Times New Roman"/>
          <w:bCs/>
          <w:iCs/>
          <w:sz w:val="24"/>
        </w:rPr>
        <w:t>6</w:t>
      </w:r>
      <w:r w:rsidRPr="00DC4D11">
        <w:rPr>
          <w:rFonts w:ascii="Times New Roman" w:hAnsi="Times New Roman"/>
          <w:bCs/>
          <w:iCs/>
          <w:sz w:val="24"/>
        </w:rPr>
        <w:t xml:space="preserve"> к настоящему ПДО)</w:t>
      </w:r>
      <w:r w:rsidR="00514D21" w:rsidRPr="00DC4D11">
        <w:rPr>
          <w:rFonts w:ascii="Times New Roman" w:hAnsi="Times New Roman"/>
          <w:bCs/>
          <w:iCs/>
          <w:sz w:val="24"/>
        </w:rPr>
        <w:t>,</w:t>
      </w:r>
      <w:r w:rsidR="003811EC" w:rsidRPr="00DC4D11">
        <w:rPr>
          <w:rFonts w:ascii="Times New Roman" w:hAnsi="Times New Roman"/>
          <w:bCs/>
          <w:iCs/>
          <w:sz w:val="24"/>
        </w:rPr>
        <w:t xml:space="preserve"> заверенная отделом кадров организации</w:t>
      </w:r>
      <w:r w:rsidR="00DC4D11" w:rsidRPr="00DC4D11">
        <w:rPr>
          <w:rFonts w:ascii="Times New Roman" w:hAnsi="Times New Roman"/>
          <w:bCs/>
          <w:iCs/>
          <w:sz w:val="24"/>
        </w:rPr>
        <w:t>:</w:t>
      </w:r>
    </w:p>
    <w:p w:rsidR="002900EF" w:rsidRPr="005E5862" w:rsidRDefault="002900EF" w:rsidP="002900EF">
      <w:pPr>
        <w:pStyle w:val="a6"/>
        <w:numPr>
          <w:ilvl w:val="0"/>
          <w:numId w:val="2"/>
        </w:numPr>
        <w:jc w:val="both"/>
        <w:rPr>
          <w:rFonts w:ascii="Times New Roman" w:hAnsi="Times New Roman"/>
          <w:iCs/>
          <w:sz w:val="24"/>
        </w:rPr>
      </w:pPr>
      <w:r w:rsidRPr="005E5862">
        <w:rPr>
          <w:rFonts w:ascii="Times New Roman" w:hAnsi="Times New Roman"/>
          <w:iCs/>
          <w:sz w:val="24"/>
        </w:rPr>
        <w:t xml:space="preserve">Справка о выполненных ГИП (менеджером проектов) </w:t>
      </w:r>
      <w:r w:rsidR="00313919" w:rsidRPr="005E5862">
        <w:rPr>
          <w:rFonts w:ascii="Times New Roman" w:hAnsi="Times New Roman"/>
          <w:iCs/>
          <w:sz w:val="24"/>
        </w:rPr>
        <w:t xml:space="preserve">аналогичных </w:t>
      </w:r>
      <w:r w:rsidRPr="005E5862">
        <w:rPr>
          <w:rFonts w:ascii="Times New Roman" w:hAnsi="Times New Roman"/>
          <w:iCs/>
          <w:sz w:val="24"/>
        </w:rPr>
        <w:t xml:space="preserve">договорах за последние </w:t>
      </w:r>
      <w:r w:rsidR="00313919" w:rsidRPr="005E5862">
        <w:rPr>
          <w:rFonts w:ascii="Times New Roman" w:hAnsi="Times New Roman"/>
          <w:iCs/>
          <w:sz w:val="24"/>
        </w:rPr>
        <w:t>3 года</w:t>
      </w:r>
      <w:r w:rsidRPr="005E5862">
        <w:rPr>
          <w:rFonts w:ascii="Times New Roman" w:hAnsi="Times New Roman"/>
          <w:iCs/>
          <w:sz w:val="24"/>
        </w:rPr>
        <w:t xml:space="preserve"> (по форме №</w:t>
      </w:r>
      <w:r w:rsidR="009E2604" w:rsidRPr="005E5862">
        <w:rPr>
          <w:rFonts w:ascii="Times New Roman" w:hAnsi="Times New Roman"/>
          <w:iCs/>
          <w:sz w:val="24"/>
        </w:rPr>
        <w:t>7</w:t>
      </w:r>
      <w:r w:rsidRPr="005E5862">
        <w:rPr>
          <w:rFonts w:ascii="Times New Roman" w:hAnsi="Times New Roman"/>
          <w:iCs/>
          <w:sz w:val="24"/>
        </w:rPr>
        <w:t xml:space="preserve"> к настоящему ПДО), за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w:t>
      </w:r>
      <w:r w:rsidR="009E2604">
        <w:rPr>
          <w:rFonts w:ascii="Times New Roman" w:hAnsi="Times New Roman"/>
          <w:sz w:val="24"/>
        </w:rPr>
        <w:t>8</w:t>
      </w:r>
      <w:r w:rsidRPr="008E32E8">
        <w:rPr>
          <w:rFonts w:ascii="Times New Roman" w:hAnsi="Times New Roman"/>
          <w:sz w:val="24"/>
        </w:rPr>
        <w:t xml:space="preserve"> к настоящему ПДО)</w:t>
      </w:r>
      <w:r>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4045FA">
        <w:rPr>
          <w:rFonts w:ascii="Times New Roman" w:hAnsi="Times New Roman"/>
          <w:sz w:val="24"/>
        </w:rPr>
        <w:t>3</w:t>
      </w:r>
      <w:r w:rsidR="0088678C" w:rsidRPr="008E32E8">
        <w:rPr>
          <w:rFonts w:ascii="Times New Roman" w:hAnsi="Times New Roman"/>
          <w:sz w:val="24"/>
        </w:rPr>
        <w:t xml:space="preserve"> (</w:t>
      </w:r>
      <w:r w:rsidR="004045FA">
        <w:rPr>
          <w:rFonts w:ascii="Times New Roman" w:hAnsi="Times New Roman"/>
          <w:sz w:val="24"/>
        </w:rPr>
        <w:t>трёх</w:t>
      </w:r>
      <w:r w:rsidRPr="008E32E8">
        <w:rPr>
          <w:rFonts w:ascii="Times New Roman" w:hAnsi="Times New Roman"/>
          <w:sz w:val="24"/>
        </w:rPr>
        <w:t>) месяцев после даты окончания приема оферт;</w:t>
      </w:r>
    </w:p>
    <w:p w:rsidR="00341B45" w:rsidRPr="00CF1D11" w:rsidRDefault="00341B45" w:rsidP="00341B45">
      <w:pPr>
        <w:pStyle w:val="a6"/>
        <w:numPr>
          <w:ilvl w:val="0"/>
          <w:numId w:val="2"/>
        </w:numPr>
        <w:tabs>
          <w:tab w:val="left" w:pos="1418"/>
        </w:tabs>
        <w:ind w:left="1418" w:hanging="341"/>
        <w:contextualSpacing w:val="0"/>
        <w:jc w:val="both"/>
        <w:rPr>
          <w:rFonts w:ascii="Times New Roman" w:hAnsi="Times New Roman"/>
          <w:sz w:val="24"/>
        </w:rPr>
      </w:pPr>
      <w:r w:rsidRPr="00CF1D11">
        <w:rPr>
          <w:rFonts w:ascii="Times New Roman" w:hAnsi="Times New Roman"/>
          <w:sz w:val="24"/>
        </w:rPr>
        <w:t xml:space="preserve">Письмо (Форма </w:t>
      </w:r>
      <w:r w:rsidR="00CA3886" w:rsidRPr="00CF1D11">
        <w:rPr>
          <w:rFonts w:ascii="Times New Roman" w:hAnsi="Times New Roman"/>
          <w:sz w:val="24"/>
        </w:rPr>
        <w:t>№</w:t>
      </w:r>
      <w:r w:rsidR="00CF1D11">
        <w:rPr>
          <w:rFonts w:ascii="Times New Roman" w:hAnsi="Times New Roman"/>
          <w:sz w:val="24"/>
        </w:rPr>
        <w:t>10</w:t>
      </w:r>
      <w:r w:rsidR="00DC4D11" w:rsidRPr="00CF1D11">
        <w:rPr>
          <w:rFonts w:ascii="Times New Roman" w:hAnsi="Times New Roman"/>
          <w:sz w:val="24"/>
        </w:rPr>
        <w:t xml:space="preserve"> к настоящему ПДО</w:t>
      </w:r>
      <w:r w:rsidRPr="00CF1D11">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A133A0"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A133A0">
        <w:rPr>
          <w:rFonts w:ascii="Times New Roman" w:hAnsi="Times New Roman"/>
          <w:sz w:val="24"/>
        </w:rPr>
        <w:t>Предложение о заключении договора с указанием цен, стоимости (</w:t>
      </w:r>
      <w:r w:rsidR="0037183C" w:rsidRPr="00A133A0">
        <w:rPr>
          <w:rFonts w:ascii="Times New Roman" w:hAnsi="Times New Roman"/>
          <w:sz w:val="24"/>
        </w:rPr>
        <w:t>Форма</w:t>
      </w:r>
      <w:r w:rsidR="00FA2773" w:rsidRPr="00A133A0">
        <w:rPr>
          <w:rFonts w:ascii="Times New Roman" w:hAnsi="Times New Roman"/>
          <w:sz w:val="24"/>
        </w:rPr>
        <w:t xml:space="preserve"> №</w:t>
      </w:r>
      <w:r w:rsidR="00BF375E" w:rsidRPr="00A133A0">
        <w:rPr>
          <w:rFonts w:ascii="Times New Roman" w:hAnsi="Times New Roman"/>
          <w:sz w:val="24"/>
        </w:rPr>
        <w:t>3</w:t>
      </w:r>
      <w:r w:rsidR="00FA2773" w:rsidRPr="00A133A0">
        <w:rPr>
          <w:rFonts w:ascii="Times New Roman" w:hAnsi="Times New Roman"/>
          <w:sz w:val="24"/>
        </w:rPr>
        <w:t xml:space="preserve"> к настоящему ПДО)</w:t>
      </w:r>
      <w:r w:rsidRPr="00A133A0">
        <w:rPr>
          <w:rFonts w:ascii="Times New Roman" w:hAnsi="Times New Roman"/>
          <w:sz w:val="24"/>
        </w:rPr>
        <w:t>, подписанн</w:t>
      </w:r>
      <w:r w:rsidR="00FA2773" w:rsidRPr="00A133A0">
        <w:rPr>
          <w:rFonts w:ascii="Times New Roman" w:hAnsi="Times New Roman"/>
          <w:sz w:val="24"/>
        </w:rPr>
        <w:t>ое</w:t>
      </w:r>
      <w:r w:rsidRPr="00A133A0">
        <w:rPr>
          <w:rFonts w:ascii="Times New Roman" w:hAnsi="Times New Roman"/>
          <w:sz w:val="24"/>
        </w:rPr>
        <w:t xml:space="preserve"> уполномоченным лицом и заверенная печатью участника закупки);</w:t>
      </w:r>
    </w:p>
    <w:p w:rsidR="00DE7BED" w:rsidRPr="00A133A0" w:rsidRDefault="008C6979" w:rsidP="00DE7BED">
      <w:pPr>
        <w:pStyle w:val="a6"/>
        <w:numPr>
          <w:ilvl w:val="0"/>
          <w:numId w:val="2"/>
        </w:numPr>
        <w:ind w:left="1418" w:hanging="341"/>
        <w:contextualSpacing w:val="0"/>
        <w:jc w:val="both"/>
        <w:rPr>
          <w:rFonts w:ascii="Times New Roman" w:hAnsi="Times New Roman"/>
          <w:sz w:val="24"/>
        </w:rPr>
      </w:pPr>
      <w:r w:rsidRPr="00A133A0">
        <w:rPr>
          <w:rFonts w:ascii="Times New Roman" w:hAnsi="Times New Roman"/>
          <w:sz w:val="24"/>
        </w:rPr>
        <w:t>Подписанный договор подряда (</w:t>
      </w:r>
      <w:r w:rsidR="0037183C" w:rsidRPr="00A133A0">
        <w:rPr>
          <w:rFonts w:ascii="Times New Roman" w:hAnsi="Times New Roman"/>
          <w:sz w:val="24"/>
        </w:rPr>
        <w:t>Форма</w:t>
      </w:r>
      <w:r w:rsidRPr="00A133A0">
        <w:rPr>
          <w:rFonts w:ascii="Times New Roman" w:hAnsi="Times New Roman"/>
          <w:sz w:val="24"/>
        </w:rPr>
        <w:t xml:space="preserve"> №</w:t>
      </w:r>
      <w:r w:rsidR="00BF375E" w:rsidRPr="00A133A0">
        <w:rPr>
          <w:rFonts w:ascii="Times New Roman" w:hAnsi="Times New Roman"/>
          <w:sz w:val="24"/>
        </w:rPr>
        <w:t>4</w:t>
      </w:r>
      <w:r w:rsidRPr="00A133A0">
        <w:rPr>
          <w:rFonts w:ascii="Times New Roman" w:hAnsi="Times New Roman"/>
          <w:sz w:val="24"/>
        </w:rPr>
        <w:t xml:space="preserve"> к настоящему ПДО)</w:t>
      </w:r>
      <w:r w:rsidR="0087067B" w:rsidRPr="00A133A0">
        <w:rPr>
          <w:rFonts w:ascii="Times New Roman" w:hAnsi="Times New Roman"/>
          <w:sz w:val="24"/>
        </w:rPr>
        <w:t xml:space="preserve"> с Приложениями к н</w:t>
      </w:r>
      <w:r w:rsidR="006E54D0" w:rsidRPr="00A133A0">
        <w:rPr>
          <w:rFonts w:ascii="Times New Roman" w:hAnsi="Times New Roman"/>
          <w:sz w:val="24"/>
        </w:rPr>
        <w:t>е</w:t>
      </w:r>
      <w:r w:rsidR="0087067B" w:rsidRPr="00A133A0">
        <w:rPr>
          <w:rFonts w:ascii="Times New Roman" w:hAnsi="Times New Roman"/>
          <w:sz w:val="24"/>
        </w:rPr>
        <w:t>м</w:t>
      </w:r>
      <w:r w:rsidRPr="00A133A0">
        <w:rPr>
          <w:rFonts w:ascii="Times New Roman" w:hAnsi="Times New Roman"/>
          <w:sz w:val="24"/>
        </w:rPr>
        <w:t>у</w:t>
      </w:r>
      <w:r w:rsidR="0087067B" w:rsidRPr="00A133A0">
        <w:rPr>
          <w:rFonts w:ascii="Times New Roman" w:hAnsi="Times New Roman"/>
          <w:sz w:val="24"/>
        </w:rPr>
        <w:t>, подписанные и скрепленные печатью организации в редакции Заказчика, в 2-х экземплярах;</w:t>
      </w:r>
    </w:p>
    <w:p w:rsidR="005D2775" w:rsidRPr="00A133A0" w:rsidRDefault="00EC239D" w:rsidP="00EC239D">
      <w:pPr>
        <w:pStyle w:val="a6"/>
        <w:numPr>
          <w:ilvl w:val="0"/>
          <w:numId w:val="2"/>
        </w:numPr>
        <w:jc w:val="both"/>
        <w:rPr>
          <w:rFonts w:ascii="Times New Roman" w:hAnsi="Times New Roman"/>
          <w:sz w:val="24"/>
        </w:rPr>
      </w:pPr>
      <w:r w:rsidRPr="00A133A0">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A133A0">
        <w:rPr>
          <w:rFonts w:ascii="Times New Roman" w:hAnsi="Times New Roman"/>
          <w:sz w:val="24"/>
        </w:rPr>
        <w:t>;</w:t>
      </w:r>
    </w:p>
    <w:p w:rsidR="00341B45" w:rsidRPr="00CF1D11" w:rsidRDefault="00CF1D11" w:rsidP="00CF1D11">
      <w:pPr>
        <w:pStyle w:val="a6"/>
        <w:numPr>
          <w:ilvl w:val="0"/>
          <w:numId w:val="2"/>
        </w:numPr>
        <w:jc w:val="both"/>
        <w:rPr>
          <w:rFonts w:ascii="Times New Roman" w:hAnsi="Times New Roman"/>
          <w:sz w:val="24"/>
        </w:rPr>
      </w:pPr>
      <w:r w:rsidRPr="00CF1D1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Pr>
          <w:rFonts w:ascii="Times New Roman" w:hAnsi="Times New Roman"/>
          <w:sz w:val="24"/>
        </w:rPr>
        <w:t>9</w:t>
      </w:r>
      <w:r w:rsidRPr="00CF1D11">
        <w:rPr>
          <w:rFonts w:ascii="Times New Roman" w:hAnsi="Times New Roman"/>
          <w:sz w:val="24"/>
        </w:rPr>
        <w:t>), подписанное уполномоченным лицом и заверенная печатью участника закупки)</w:t>
      </w:r>
      <w:r w:rsidR="00341B45" w:rsidRPr="00CF1D11">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A133A0">
        <w:rPr>
          <w:rFonts w:ascii="Times New Roman" w:hAnsi="Times New Roman"/>
          <w:sz w:val="24"/>
        </w:rPr>
        <w:t xml:space="preserve">Предложение на ПДО </w:t>
      </w:r>
      <w:r w:rsidR="003523B8" w:rsidRPr="00A133A0">
        <w:rPr>
          <w:rFonts w:ascii="Times New Roman" w:hAnsi="Times New Roman"/>
          <w:sz w:val="24"/>
        </w:rPr>
        <w:t>№</w:t>
      </w:r>
      <w:r w:rsidR="00884DF4" w:rsidRPr="006324D9">
        <w:rPr>
          <w:rFonts w:ascii="Times New Roman" w:hAnsi="Times New Roman"/>
          <w:kern w:val="28"/>
          <w:sz w:val="24"/>
        </w:rPr>
        <w:t>153</w:t>
      </w:r>
      <w:r w:rsidR="003523B8" w:rsidRPr="006324D9">
        <w:rPr>
          <w:rFonts w:ascii="Times New Roman" w:hAnsi="Times New Roman"/>
          <w:kern w:val="28"/>
          <w:sz w:val="24"/>
        </w:rPr>
        <w:t>-К</w:t>
      </w:r>
      <w:r w:rsidR="00FA2773" w:rsidRPr="006324D9">
        <w:rPr>
          <w:rFonts w:ascii="Times New Roman" w:hAnsi="Times New Roman"/>
          <w:kern w:val="28"/>
          <w:sz w:val="24"/>
        </w:rPr>
        <w:t>С</w:t>
      </w:r>
      <w:r w:rsidR="003523B8" w:rsidRPr="006324D9">
        <w:rPr>
          <w:rFonts w:ascii="Times New Roman" w:hAnsi="Times New Roman"/>
          <w:kern w:val="28"/>
          <w:sz w:val="24"/>
        </w:rPr>
        <w:t>-201</w:t>
      </w:r>
      <w:r w:rsidR="00387112" w:rsidRPr="006324D9">
        <w:rPr>
          <w:rFonts w:ascii="Times New Roman" w:hAnsi="Times New Roman"/>
          <w:kern w:val="28"/>
          <w:sz w:val="24"/>
        </w:rPr>
        <w:t>8</w:t>
      </w:r>
      <w:r w:rsidRPr="006324D9">
        <w:rPr>
          <w:rFonts w:ascii="Times New Roman" w:hAnsi="Times New Roman"/>
          <w:kern w:val="28"/>
          <w:sz w:val="24"/>
        </w:rPr>
        <w:t xml:space="preserve"> </w:t>
      </w:r>
      <w:r w:rsidR="00256214" w:rsidRPr="006324D9">
        <w:rPr>
          <w:rFonts w:ascii="Times New Roman" w:hAnsi="Times New Roman"/>
          <w:kern w:val="28"/>
          <w:sz w:val="24"/>
        </w:rPr>
        <w:t>от 11 апреля 2018 года</w:t>
      </w:r>
      <w:r w:rsidRPr="006324D9">
        <w:rPr>
          <w:rFonts w:ascii="Times New Roman" w:hAnsi="Times New Roman"/>
          <w:kern w:val="28"/>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первый конверт с </w:t>
      </w:r>
      <w:r w:rsidR="00B6184D" w:rsidRPr="00C561F7">
        <w:rPr>
          <w:rFonts w:ascii="Times New Roman" w:hAnsi="Times New Roman"/>
          <w:sz w:val="24"/>
        </w:rPr>
        <w:t>надписью:</w:t>
      </w:r>
      <w:r w:rsidRPr="00C561F7">
        <w:rPr>
          <w:rFonts w:ascii="Times New Roman" w:hAnsi="Times New Roman"/>
          <w:sz w:val="24"/>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B6184D" w:rsidP="00DE7BED">
      <w:pPr>
        <w:pStyle w:val="a6"/>
        <w:numPr>
          <w:ilvl w:val="0"/>
          <w:numId w:val="2"/>
        </w:numPr>
        <w:ind w:left="1134" w:hanging="425"/>
        <w:contextualSpacing w:val="0"/>
        <w:jc w:val="both"/>
        <w:rPr>
          <w:rFonts w:ascii="Times New Roman" w:hAnsi="Times New Roman"/>
          <w:sz w:val="24"/>
        </w:rPr>
      </w:pPr>
      <w:r>
        <w:rPr>
          <w:rFonts w:ascii="Times New Roman" w:hAnsi="Times New Roman"/>
          <w:sz w:val="24"/>
        </w:rPr>
        <w:t>второй</w:t>
      </w:r>
      <w:r w:rsidR="00DE7BED" w:rsidRPr="00C561F7">
        <w:rPr>
          <w:rFonts w:ascii="Times New Roman" w:hAnsi="Times New Roman"/>
          <w:sz w:val="24"/>
        </w:rPr>
        <w:t xml:space="preserve"> конверт с </w:t>
      </w:r>
      <w:r w:rsidRPr="00C561F7">
        <w:rPr>
          <w:rFonts w:ascii="Times New Roman" w:hAnsi="Times New Roman"/>
          <w:sz w:val="24"/>
        </w:rPr>
        <w:t>надписью:</w:t>
      </w:r>
      <w:r w:rsidR="00DE7BED" w:rsidRPr="00C561F7">
        <w:rPr>
          <w:rFonts w:ascii="Times New Roman" w:hAnsi="Times New Roman"/>
          <w:sz w:val="24"/>
        </w:rPr>
        <w:t xml:space="preserve">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 xml:space="preserve">третий конверт с </w:t>
      </w:r>
      <w:r w:rsidR="00B6184D" w:rsidRPr="00C561F7">
        <w:rPr>
          <w:rFonts w:ascii="Times New Roman" w:hAnsi="Times New Roman"/>
          <w:sz w:val="24"/>
        </w:rPr>
        <w:t>надписью:</w:t>
      </w:r>
      <w:r w:rsidRPr="00C561F7">
        <w:rPr>
          <w:rFonts w:ascii="Times New Roman" w:hAnsi="Times New Roman"/>
          <w:sz w:val="24"/>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B6184D" w:rsidP="00DE7BED">
      <w:pPr>
        <w:pStyle w:val="a6"/>
        <w:numPr>
          <w:ilvl w:val="0"/>
          <w:numId w:val="2"/>
        </w:numPr>
        <w:ind w:left="1134" w:hanging="425"/>
        <w:contextualSpacing w:val="0"/>
        <w:jc w:val="both"/>
        <w:rPr>
          <w:rFonts w:ascii="Times New Roman" w:hAnsi="Times New Roman"/>
          <w:sz w:val="24"/>
        </w:rPr>
      </w:pPr>
      <w:r>
        <w:rPr>
          <w:rFonts w:ascii="Times New Roman" w:hAnsi="Times New Roman"/>
          <w:sz w:val="24"/>
        </w:rPr>
        <w:t>четвертый</w:t>
      </w:r>
      <w:r w:rsidR="00DE7BED" w:rsidRPr="00C561F7">
        <w:rPr>
          <w:rFonts w:ascii="Times New Roman" w:hAnsi="Times New Roman"/>
          <w:sz w:val="24"/>
        </w:rPr>
        <w:t xml:space="preserve"> конверт с </w:t>
      </w:r>
      <w:r w:rsidRPr="00C561F7">
        <w:rPr>
          <w:rFonts w:ascii="Times New Roman" w:hAnsi="Times New Roman"/>
          <w:sz w:val="24"/>
        </w:rPr>
        <w:t>надписью:</w:t>
      </w:r>
      <w:r w:rsidR="00DE7BED" w:rsidRPr="00C561F7">
        <w:rPr>
          <w:rFonts w:ascii="Times New Roman" w:hAnsi="Times New Roman"/>
          <w:sz w:val="24"/>
        </w:rPr>
        <w:t xml:space="preserve">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w:t>
      </w:r>
      <w:bookmarkStart w:id="0" w:name="_GoBack"/>
      <w:bookmarkEnd w:id="0"/>
      <w:r w:rsidRPr="00C561F7">
        <w:rPr>
          <w:rFonts w:ascii="Times New Roman" w:hAnsi="Times New Roman"/>
          <w:kern w:val="28"/>
          <w:sz w:val="24"/>
        </w:rPr>
        <w:t>кладывается диск или иной электронный носитель информации с электронными скан-копиям всех документов этого конвер</w:t>
      </w:r>
      <w:r w:rsidR="006324D9">
        <w:rPr>
          <w:rFonts w:ascii="Times New Roman" w:hAnsi="Times New Roman"/>
          <w:kern w:val="28"/>
          <w:sz w:val="24"/>
        </w:rPr>
        <w:t>та. Скан-копии копии документов</w:t>
      </w:r>
      <w:r w:rsidRPr="00C561F7">
        <w:rPr>
          <w:rFonts w:ascii="Times New Roman" w:hAnsi="Times New Roman"/>
          <w:kern w:val="28"/>
          <w:sz w:val="24"/>
        </w:rPr>
        <w:t xml:space="preserve">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6324D9" w:rsidP="00DE7BED">
      <w:pPr>
        <w:ind w:left="708"/>
        <w:jc w:val="both"/>
        <w:rPr>
          <w:rFonts w:ascii="Times New Roman" w:hAnsi="Times New Roman"/>
          <w:b/>
          <w:sz w:val="24"/>
        </w:rPr>
      </w:pPr>
      <w:r>
        <w:rPr>
          <w:rFonts w:ascii="Times New Roman" w:hAnsi="Times New Roman"/>
          <w:b/>
          <w:sz w:val="24"/>
        </w:rPr>
        <w:t>Начало приема оферт – «11</w:t>
      </w:r>
      <w:r w:rsidR="00DE7BED" w:rsidRPr="00C561F7">
        <w:rPr>
          <w:rFonts w:ascii="Times New Roman" w:hAnsi="Times New Roman"/>
          <w:b/>
          <w:sz w:val="24"/>
        </w:rPr>
        <w:t xml:space="preserve">» </w:t>
      </w:r>
      <w:r>
        <w:rPr>
          <w:rFonts w:ascii="Times New Roman" w:hAnsi="Times New Roman"/>
          <w:b/>
          <w:sz w:val="24"/>
        </w:rPr>
        <w:t xml:space="preserve">апреля 2018 </w:t>
      </w:r>
      <w:r w:rsidR="00DE7BED" w:rsidRPr="00C561F7">
        <w:rPr>
          <w:rFonts w:ascii="Times New Roman" w:hAnsi="Times New Roman"/>
          <w:b/>
          <w:sz w:val="24"/>
        </w:rPr>
        <w:t>года.</w:t>
      </w:r>
    </w:p>
    <w:p w:rsidR="00DE7BED" w:rsidRPr="00C561F7" w:rsidRDefault="006324D9" w:rsidP="00DE7BED">
      <w:pPr>
        <w:ind w:left="708"/>
        <w:jc w:val="both"/>
        <w:rPr>
          <w:rFonts w:ascii="Times New Roman" w:hAnsi="Times New Roman"/>
          <w:b/>
          <w:sz w:val="24"/>
        </w:rPr>
      </w:pPr>
      <w:r>
        <w:rPr>
          <w:rFonts w:ascii="Times New Roman" w:hAnsi="Times New Roman"/>
          <w:b/>
          <w:sz w:val="24"/>
        </w:rPr>
        <w:t>Окончание приема оферт – 16</w:t>
      </w:r>
      <w:r w:rsidR="00DE7BED" w:rsidRPr="00C561F7">
        <w:rPr>
          <w:rFonts w:ascii="Times New Roman" w:hAnsi="Times New Roman"/>
          <w:b/>
          <w:sz w:val="24"/>
        </w:rPr>
        <w:t>:</w:t>
      </w:r>
      <w:r>
        <w:rPr>
          <w:rFonts w:ascii="Times New Roman" w:hAnsi="Times New Roman"/>
          <w:b/>
          <w:sz w:val="24"/>
        </w:rPr>
        <w:t>00 (МСК) «25</w:t>
      </w:r>
      <w:r w:rsidR="00DE7BED" w:rsidRPr="00C561F7">
        <w:rPr>
          <w:rFonts w:ascii="Times New Roman" w:hAnsi="Times New Roman"/>
          <w:b/>
          <w:sz w:val="24"/>
        </w:rPr>
        <w:t xml:space="preserve">» </w:t>
      </w:r>
      <w:r>
        <w:rPr>
          <w:rFonts w:ascii="Times New Roman" w:hAnsi="Times New Roman"/>
          <w:b/>
          <w:sz w:val="24"/>
        </w:rPr>
        <w:t xml:space="preserve">апреля 2018 </w:t>
      </w:r>
      <w:r w:rsidR="00DE7BED" w:rsidRPr="00C561F7">
        <w:rPr>
          <w:rFonts w:ascii="Times New Roman" w:hAnsi="Times New Roman"/>
          <w:b/>
          <w:sz w:val="24"/>
        </w:rPr>
        <w:t>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7A54E1">
        <w:rPr>
          <w:rFonts w:ascii="Times New Roman" w:hAnsi="Times New Roman"/>
          <w:b/>
          <w:sz w:val="24"/>
        </w:rPr>
        <w:t>30</w:t>
      </w:r>
      <w:r w:rsidRPr="00C561F7">
        <w:rPr>
          <w:rFonts w:ascii="Times New Roman" w:hAnsi="Times New Roman"/>
          <w:b/>
          <w:sz w:val="24"/>
        </w:rPr>
        <w:t xml:space="preserve">» </w:t>
      </w:r>
      <w:r w:rsidR="00387112">
        <w:rPr>
          <w:rFonts w:ascii="Times New Roman" w:hAnsi="Times New Roman"/>
          <w:b/>
          <w:sz w:val="24"/>
        </w:rPr>
        <w:t>июн</w:t>
      </w:r>
      <w:r w:rsidR="00AC7007">
        <w:rPr>
          <w:rFonts w:ascii="Times New Roman" w:hAnsi="Times New Roman"/>
          <w:b/>
          <w:sz w:val="24"/>
        </w:rPr>
        <w:t>я</w:t>
      </w:r>
      <w:r w:rsidRPr="00C561F7">
        <w:rPr>
          <w:rFonts w:ascii="Times New Roman" w:hAnsi="Times New Roman"/>
          <w:b/>
          <w:sz w:val="24"/>
        </w:rPr>
        <w:t xml:space="preserve"> </w:t>
      </w:r>
      <w:r w:rsidR="00AC7007">
        <w:rPr>
          <w:rFonts w:ascii="Times New Roman" w:hAnsi="Times New Roman"/>
          <w:b/>
          <w:sz w:val="24"/>
        </w:rPr>
        <w:t>201</w:t>
      </w:r>
      <w:r w:rsidR="00387112">
        <w:rPr>
          <w:rFonts w:ascii="Times New Roman" w:hAnsi="Times New Roman"/>
          <w:b/>
          <w:sz w:val="24"/>
        </w:rPr>
        <w:t>8</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6324D9"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w:t>
      </w:r>
      <w:r w:rsidR="006324D9">
        <w:rPr>
          <w:rFonts w:ascii="Times New Roman" w:hAnsi="Times New Roman"/>
          <w:sz w:val="24"/>
        </w:rPr>
        <w:t>ения, полученные не позднее «20</w:t>
      </w:r>
      <w:r w:rsidRPr="00C561F7">
        <w:rPr>
          <w:rFonts w:ascii="Times New Roman" w:hAnsi="Times New Roman"/>
          <w:sz w:val="24"/>
        </w:rPr>
        <w:t xml:space="preserve">» </w:t>
      </w:r>
      <w:r w:rsidR="006324D9">
        <w:rPr>
          <w:rFonts w:ascii="Times New Roman" w:hAnsi="Times New Roman"/>
          <w:sz w:val="24"/>
        </w:rPr>
        <w:t xml:space="preserve">апреля 2018 </w:t>
      </w:r>
      <w:r w:rsidRPr="00C561F7">
        <w:rPr>
          <w:rFonts w:ascii="Times New Roman" w:hAnsi="Times New Roman"/>
          <w:sz w:val="24"/>
        </w:rPr>
        <w:t xml:space="preserve">года. Ответ с </w:t>
      </w:r>
    </w:p>
    <w:p w:rsidR="006324D9" w:rsidRDefault="006324D9" w:rsidP="00DE7BED">
      <w:pPr>
        <w:ind w:firstLine="708"/>
        <w:jc w:val="both"/>
        <w:rPr>
          <w:rFonts w:ascii="Times New Roman" w:hAnsi="Times New Roman"/>
          <w:sz w:val="24"/>
        </w:rPr>
      </w:pPr>
    </w:p>
    <w:p w:rsidR="00DE7BED" w:rsidRPr="00C561F7" w:rsidRDefault="00DE7BED" w:rsidP="006324D9">
      <w:pPr>
        <w:jc w:val="both"/>
        <w:rPr>
          <w:rFonts w:ascii="Times New Roman" w:hAnsi="Times New Roman"/>
          <w:sz w:val="24"/>
        </w:rPr>
      </w:pPr>
      <w:r w:rsidRPr="00C561F7">
        <w:rPr>
          <w:rFonts w:ascii="Times New Roman" w:hAnsi="Times New Roman"/>
          <w:sz w:val="24"/>
        </w:rPr>
        <w:t>разъяснениями вместе с указанием сути поступившего запроса одновременно будет доведен до сведения всех пол</w:t>
      </w:r>
      <w:r w:rsidR="006324D9">
        <w:rPr>
          <w:rFonts w:ascii="Times New Roman" w:hAnsi="Times New Roman"/>
          <w:sz w:val="24"/>
        </w:rPr>
        <w:t>учателей настоящего предложения</w:t>
      </w:r>
      <w:r w:rsidRPr="00C561F7">
        <w:rPr>
          <w:rFonts w:ascii="Times New Roman" w:hAnsi="Times New Roman"/>
          <w:sz w:val="24"/>
        </w:rPr>
        <w:t xml:space="preserve">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По </w:t>
      </w:r>
      <w:r w:rsidR="00387112">
        <w:rPr>
          <w:rFonts w:ascii="Times New Roman" w:hAnsi="Times New Roman"/>
          <w:sz w:val="24"/>
        </w:rPr>
        <w:t xml:space="preserve">всем </w:t>
      </w:r>
      <w:r w:rsidRPr="00C561F7">
        <w:rPr>
          <w:rFonts w:ascii="Times New Roman" w:hAnsi="Times New Roman"/>
          <w:sz w:val="24"/>
        </w:rPr>
        <w:t>вопросам обращаться</w:t>
      </w:r>
      <w:r w:rsidR="00387112">
        <w:rPr>
          <w:rFonts w:ascii="Times New Roman" w:hAnsi="Times New Roman"/>
          <w:sz w:val="24"/>
        </w:rPr>
        <w:t xml:space="preserve"> к</w:t>
      </w:r>
      <w:r w:rsidRPr="00C561F7">
        <w:rPr>
          <w:rFonts w:ascii="Times New Roman" w:hAnsi="Times New Roman"/>
          <w:sz w:val="24"/>
        </w:rPr>
        <w:t>:</w:t>
      </w:r>
    </w:p>
    <w:p w:rsidR="006324D9" w:rsidRPr="006324D9" w:rsidRDefault="006324D9" w:rsidP="006324D9">
      <w:pPr>
        <w:spacing w:before="0"/>
        <w:ind w:firstLine="709"/>
        <w:jc w:val="both"/>
        <w:rPr>
          <w:rFonts w:ascii="Times New Roman" w:hAnsi="Times New Roman"/>
          <w:sz w:val="24"/>
        </w:rPr>
      </w:pPr>
      <w:r w:rsidRPr="006324D9">
        <w:rPr>
          <w:rFonts w:ascii="Times New Roman" w:hAnsi="Times New Roman"/>
          <w:sz w:val="24"/>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8" w:history="1">
        <w:r w:rsidRPr="006324D9">
          <w:rPr>
            <w:rFonts w:ascii="Times New Roman" w:hAnsi="Times New Roman"/>
            <w:sz w:val="24"/>
          </w:rPr>
          <w:t>GruzdevAA@yanos.slavneft.ru</w:t>
        </w:r>
      </w:hyperlink>
      <w:r w:rsidRPr="006324D9">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w:t>
      </w:r>
      <w:r w:rsidR="00387112">
        <w:rPr>
          <w:rFonts w:ascii="Times New Roman" w:hAnsi="Times New Roman"/>
          <w:sz w:val="24"/>
        </w:rPr>
        <w:t>трёх</w:t>
      </w:r>
      <w:r w:rsidRPr="00C561F7">
        <w:rPr>
          <w:rFonts w:ascii="Times New Roman" w:hAnsi="Times New Roman"/>
          <w:sz w:val="24"/>
        </w:rPr>
        <w:t xml:space="preserve"> месяц</w:t>
      </w:r>
      <w:r w:rsidR="00387112">
        <w:rPr>
          <w:rFonts w:ascii="Times New Roman" w:hAnsi="Times New Roman"/>
          <w:sz w:val="24"/>
        </w:rPr>
        <w:t>ев</w:t>
      </w:r>
      <w:r w:rsidRPr="00C561F7">
        <w:rPr>
          <w:rFonts w:ascii="Times New Roman" w:hAnsi="Times New Roman"/>
          <w:sz w:val="24"/>
        </w:rPr>
        <w:t xml:space="preserve">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ED7C6A">
        <w:rPr>
          <w:rFonts w:ascii="Times New Roman" w:hAnsi="Times New Roman"/>
          <w:sz w:val="24"/>
        </w:rPr>
        <w:t>2</w:t>
      </w:r>
      <w:r w:rsidRPr="00C561F7">
        <w:rPr>
          <w:rFonts w:ascii="Times New Roman" w:hAnsi="Times New Roman"/>
          <w:sz w:val="24"/>
        </w:rPr>
        <w:t xml:space="preserve"> (</w:t>
      </w:r>
      <w:r w:rsidR="00ED7C6A">
        <w:rPr>
          <w:rFonts w:ascii="Times New Roman" w:hAnsi="Times New Roman"/>
          <w:sz w:val="24"/>
        </w:rPr>
        <w:t>двух</w:t>
      </w:r>
      <w:r w:rsidRPr="00C561F7">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делать </w:t>
      </w:r>
      <w:r w:rsidR="00E85DE8" w:rsidRPr="00A133A0">
        <w:rPr>
          <w:rFonts w:ascii="Times New Roman" w:hAnsi="Times New Roman"/>
          <w:sz w:val="24"/>
        </w:rPr>
        <w:t>оферты №</w:t>
      </w:r>
      <w:r w:rsidR="00884DF4">
        <w:rPr>
          <w:rFonts w:ascii="Times New Roman" w:hAnsi="Times New Roman"/>
          <w:sz w:val="24"/>
        </w:rPr>
        <w:t>153</w:t>
      </w:r>
      <w:r w:rsidR="00D549DA" w:rsidRPr="00A133A0">
        <w:rPr>
          <w:rFonts w:ascii="Times New Roman" w:hAnsi="Times New Roman"/>
          <w:sz w:val="24"/>
        </w:rPr>
        <w:t>-КС</w:t>
      </w:r>
      <w:r w:rsidR="00E85DE8" w:rsidRPr="00A133A0">
        <w:rPr>
          <w:rFonts w:ascii="Times New Roman" w:hAnsi="Times New Roman"/>
          <w:sz w:val="24"/>
        </w:rPr>
        <w:t>-</w:t>
      </w:r>
      <w:r w:rsidR="00E85DE8" w:rsidRPr="00C561F7">
        <w:rPr>
          <w:rFonts w:ascii="Times New Roman" w:hAnsi="Times New Roman"/>
          <w:sz w:val="24"/>
        </w:rPr>
        <w:t>201</w:t>
      </w:r>
      <w:r w:rsidR="00387112">
        <w:rPr>
          <w:rFonts w:ascii="Times New Roman" w:hAnsi="Times New Roman"/>
          <w:sz w:val="24"/>
        </w:rPr>
        <w:t>8</w:t>
      </w:r>
      <w:r w:rsidRPr="00C561F7">
        <w:rPr>
          <w:rFonts w:ascii="Times New Roman" w:hAnsi="Times New Roman"/>
          <w:sz w:val="24"/>
        </w:rPr>
        <w:t xml:space="preserve"> от </w:t>
      </w:r>
      <w:r w:rsidR="006324D9" w:rsidRPr="006324D9">
        <w:rPr>
          <w:rFonts w:ascii="Times New Roman" w:hAnsi="Times New Roman"/>
          <w:sz w:val="24"/>
        </w:rPr>
        <w:t>11.04.2018 г</w:t>
      </w:r>
      <w:r w:rsidRPr="006324D9">
        <w:rPr>
          <w:rFonts w:ascii="Times New Roman" w:hAnsi="Times New Roman"/>
          <w:sz w:val="24"/>
        </w:rPr>
        <w:t>:</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w:t>
      </w:r>
      <w:r w:rsidR="0071448E">
        <w:rPr>
          <w:rFonts w:ascii="Times New Roman" w:hAnsi="Times New Roman"/>
          <w:sz w:val="24"/>
        </w:rPr>
        <w:t>ение о согласии сделать оферту</w:t>
      </w:r>
      <w:r w:rsidR="00DE7BED" w:rsidRPr="00C561F7">
        <w:rPr>
          <w:rFonts w:ascii="Times New Roman" w:hAnsi="Times New Roman"/>
          <w:sz w:val="24"/>
        </w:rPr>
        <w:t>.</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с приложениями</w:t>
      </w:r>
      <w:r w:rsidR="00763AF5">
        <w:rPr>
          <w:rFonts w:ascii="Times New Roman" w:hAnsi="Times New Roman"/>
          <w:sz w:val="24"/>
        </w:rPr>
        <w:t>.</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9E2604">
        <w:rPr>
          <w:rFonts w:ascii="Times New Roman" w:hAnsi="Times New Roman"/>
          <w:sz w:val="24"/>
        </w:rPr>
        <w:t>8</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sidRPr="00CF1D11">
        <w:rPr>
          <w:rFonts w:ascii="Times New Roman" w:hAnsi="Times New Roman"/>
          <w:sz w:val="24"/>
        </w:rPr>
        <w:t>7</w:t>
      </w:r>
      <w:r w:rsidR="00923CDA" w:rsidRPr="00CF1D11">
        <w:rPr>
          <w:rFonts w:ascii="Times New Roman" w:hAnsi="Times New Roman"/>
          <w:sz w:val="24"/>
        </w:rPr>
        <w:t xml:space="preserve">. </w:t>
      </w:r>
      <w:r w:rsidR="00D55F59" w:rsidRPr="00CF1D11">
        <w:rPr>
          <w:rFonts w:ascii="Times New Roman" w:hAnsi="Times New Roman"/>
          <w:sz w:val="24"/>
        </w:rPr>
        <w:t>С</w:t>
      </w:r>
      <w:r w:rsidR="00923CDA" w:rsidRPr="00CF1D11">
        <w:rPr>
          <w:rFonts w:ascii="Times New Roman" w:hAnsi="Times New Roman"/>
          <w:sz w:val="24"/>
        </w:rPr>
        <w:t xml:space="preserve">правка об опыте работы за последние </w:t>
      </w:r>
      <w:r w:rsidR="0071448E">
        <w:rPr>
          <w:rFonts w:ascii="Times New Roman" w:hAnsi="Times New Roman"/>
          <w:sz w:val="24"/>
        </w:rPr>
        <w:t>5</w:t>
      </w:r>
      <w:r w:rsidR="003057B9" w:rsidRPr="00CF1D11">
        <w:rPr>
          <w:rFonts w:ascii="Times New Roman" w:hAnsi="Times New Roman"/>
          <w:sz w:val="24"/>
        </w:rPr>
        <w:t xml:space="preserve"> </w:t>
      </w:r>
      <w:r w:rsidR="0071448E">
        <w:rPr>
          <w:rFonts w:ascii="Times New Roman" w:hAnsi="Times New Roman"/>
          <w:sz w:val="24"/>
        </w:rPr>
        <w:t>лет</w:t>
      </w:r>
      <w:r w:rsidR="00923CDA" w:rsidRPr="00CF1D11">
        <w:rPr>
          <w:rFonts w:ascii="Times New Roman" w:hAnsi="Times New Roman"/>
          <w:sz w:val="24"/>
        </w:rPr>
        <w:t>.</w:t>
      </w:r>
      <w:r w:rsidR="002C40E6" w:rsidRPr="00CF1D11">
        <w:rPr>
          <w:rFonts w:ascii="Times New Roman" w:hAnsi="Times New Roman"/>
          <w:sz w:val="24"/>
        </w:rPr>
        <w:t xml:space="preserve"> (</w:t>
      </w:r>
      <w:r w:rsidR="00D54AA2" w:rsidRPr="00CF1D11">
        <w:rPr>
          <w:rFonts w:ascii="Times New Roman" w:hAnsi="Times New Roman"/>
          <w:sz w:val="24"/>
        </w:rPr>
        <w:t xml:space="preserve">Форма </w:t>
      </w:r>
      <w:r w:rsidR="002C40E6" w:rsidRPr="00CF1D11">
        <w:rPr>
          <w:rFonts w:ascii="Times New Roman" w:hAnsi="Times New Roman"/>
          <w:sz w:val="24"/>
        </w:rPr>
        <w:t>№</w:t>
      </w:r>
      <w:r w:rsidR="009E2604" w:rsidRPr="00CF1D11">
        <w:rPr>
          <w:rFonts w:ascii="Times New Roman" w:hAnsi="Times New Roman"/>
          <w:sz w:val="24"/>
        </w:rPr>
        <w:t>5</w:t>
      </w:r>
      <w:r w:rsidR="002C40E6" w:rsidRPr="00CF1D11">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xml:space="preserve">№ </w:t>
      </w:r>
      <w:r w:rsidR="009E2604">
        <w:rPr>
          <w:rFonts w:ascii="Times New Roman" w:hAnsi="Times New Roman"/>
          <w:sz w:val="24"/>
        </w:rPr>
        <w:t>6</w:t>
      </w:r>
      <w:r w:rsidR="00D27E52" w:rsidRPr="00D27E52">
        <w:rPr>
          <w:rFonts w:ascii="Times New Roman" w:hAnsi="Times New Roman"/>
          <w:sz w:val="24"/>
        </w:rPr>
        <w:t>).</w:t>
      </w:r>
    </w:p>
    <w:p w:rsidR="00A37A59" w:rsidRDefault="0044404E" w:rsidP="00A7620E">
      <w:pPr>
        <w:rPr>
          <w:rFonts w:ascii="Times New Roman" w:hAnsi="Times New Roman"/>
          <w:sz w:val="24"/>
        </w:rPr>
      </w:pPr>
      <w:r w:rsidRPr="00CF1D11">
        <w:rPr>
          <w:rFonts w:ascii="Times New Roman" w:hAnsi="Times New Roman"/>
          <w:sz w:val="24"/>
        </w:rPr>
        <w:t xml:space="preserve">9. </w:t>
      </w:r>
      <w:r w:rsidR="00A37A59" w:rsidRPr="00CF1D11">
        <w:rPr>
          <w:rFonts w:ascii="Times New Roman" w:hAnsi="Times New Roman"/>
          <w:sz w:val="24"/>
        </w:rPr>
        <w:t>Справка о выполненных ГИП (менеджером проектов) аналогичных договорах (Форма №</w:t>
      </w:r>
      <w:r w:rsidR="009E2604" w:rsidRPr="00CF1D11">
        <w:rPr>
          <w:rFonts w:ascii="Times New Roman" w:hAnsi="Times New Roman"/>
          <w:sz w:val="24"/>
        </w:rPr>
        <w:t>7</w:t>
      </w:r>
      <w:r w:rsidR="00A37A59" w:rsidRPr="00CF1D11">
        <w:rPr>
          <w:rFonts w:ascii="Times New Roman" w:hAnsi="Times New Roman"/>
          <w:sz w:val="24"/>
        </w:rPr>
        <w:t>).</w:t>
      </w:r>
    </w:p>
    <w:p w:rsidR="00A7620E" w:rsidRDefault="0091397C" w:rsidP="00B86655">
      <w:pPr>
        <w:jc w:val="both"/>
        <w:rPr>
          <w:rFonts w:ascii="Times New Roman" w:hAnsi="Times New Roman"/>
          <w:sz w:val="24"/>
        </w:rPr>
      </w:pPr>
      <w:r w:rsidRPr="009D75AC">
        <w:rPr>
          <w:rFonts w:ascii="Times New Roman" w:hAnsi="Times New Roman"/>
          <w:sz w:val="24"/>
        </w:rPr>
        <w:t xml:space="preserve">10. </w:t>
      </w:r>
      <w:r w:rsidR="009E2604" w:rsidRPr="009D75AC">
        <w:rPr>
          <w:rFonts w:ascii="Times New Roman" w:hAnsi="Times New Roman"/>
          <w:sz w:val="24"/>
        </w:rPr>
        <w:t>З</w:t>
      </w:r>
      <w:r w:rsidR="00B857C3" w:rsidRPr="009D75AC">
        <w:rPr>
          <w:rFonts w:ascii="Times New Roman" w:hAnsi="Times New Roman"/>
          <w:sz w:val="24"/>
        </w:rPr>
        <w:t>адани</w:t>
      </w:r>
      <w:r w:rsidR="00D941C4" w:rsidRPr="009D75AC">
        <w:rPr>
          <w:rFonts w:ascii="Times New Roman" w:hAnsi="Times New Roman"/>
          <w:sz w:val="24"/>
        </w:rPr>
        <w:t>е</w:t>
      </w:r>
      <w:r w:rsidR="00B857C3" w:rsidRPr="009D75AC">
        <w:rPr>
          <w:rFonts w:ascii="Times New Roman" w:hAnsi="Times New Roman"/>
          <w:sz w:val="24"/>
        </w:rPr>
        <w:t xml:space="preserve"> на проектирование  </w:t>
      </w:r>
      <w:r w:rsidR="004045FA" w:rsidRPr="00E44573">
        <w:rPr>
          <w:rFonts w:ascii="Times New Roman" w:hAnsi="Times New Roman"/>
          <w:sz w:val="24"/>
        </w:rPr>
        <w:t>№</w:t>
      </w:r>
      <w:r w:rsidR="0071448E">
        <w:rPr>
          <w:rFonts w:ascii="Times New Roman" w:hAnsi="Times New Roman"/>
          <w:sz w:val="24"/>
        </w:rPr>
        <w:t>24-7</w:t>
      </w:r>
      <w:r w:rsidR="00D10E75" w:rsidRPr="009D75AC">
        <w:rPr>
          <w:rFonts w:ascii="Times New Roman" w:hAnsi="Times New Roman"/>
          <w:sz w:val="24"/>
        </w:rPr>
        <w:t>.</w:t>
      </w:r>
    </w:p>
    <w:p w:rsidR="004045FA" w:rsidRPr="004045FA" w:rsidRDefault="004045FA" w:rsidP="00B86655">
      <w:pPr>
        <w:jc w:val="both"/>
        <w:rPr>
          <w:rFonts w:ascii="Times New Roman" w:hAnsi="Times New Roman"/>
          <w:sz w:val="24"/>
        </w:rPr>
      </w:pPr>
      <w:r>
        <w:rPr>
          <w:rFonts w:ascii="Times New Roman" w:hAnsi="Times New Roman"/>
          <w:sz w:val="24"/>
        </w:rPr>
        <w:t xml:space="preserve">11. </w:t>
      </w:r>
      <w:r w:rsidRPr="009D75AC">
        <w:rPr>
          <w:rFonts w:ascii="Times New Roman" w:hAnsi="Times New Roman"/>
          <w:sz w:val="24"/>
        </w:rPr>
        <w:t xml:space="preserve">Задание на проектирование  </w:t>
      </w:r>
      <w:r w:rsidRPr="004045FA">
        <w:rPr>
          <w:rFonts w:ascii="Times New Roman" w:hAnsi="Times New Roman"/>
          <w:sz w:val="24"/>
        </w:rPr>
        <w:t>№</w:t>
      </w:r>
      <w:r w:rsidR="0071448E">
        <w:rPr>
          <w:rFonts w:ascii="Times New Roman" w:hAnsi="Times New Roman"/>
          <w:sz w:val="24"/>
        </w:rPr>
        <w:t>24-16</w:t>
      </w:r>
      <w:r w:rsidRPr="004045FA">
        <w:rPr>
          <w:rFonts w:ascii="Times New Roman" w:hAnsi="Times New Roman"/>
          <w:sz w:val="24"/>
        </w:rPr>
        <w:t>.</w:t>
      </w:r>
    </w:p>
    <w:p w:rsidR="004045FA" w:rsidRPr="009D75AC" w:rsidRDefault="004045FA" w:rsidP="00B86655">
      <w:pPr>
        <w:jc w:val="both"/>
        <w:rPr>
          <w:rFonts w:ascii="Times New Roman" w:hAnsi="Times New Roman"/>
          <w:sz w:val="24"/>
        </w:rPr>
      </w:pPr>
      <w:r w:rsidRPr="004045FA">
        <w:rPr>
          <w:rFonts w:ascii="Times New Roman" w:hAnsi="Times New Roman"/>
          <w:sz w:val="24"/>
        </w:rPr>
        <w:t>12.</w:t>
      </w:r>
      <w:r w:rsidR="0071448E" w:rsidRPr="0071448E">
        <w:rPr>
          <w:rFonts w:ascii="Times New Roman" w:hAnsi="Times New Roman"/>
          <w:sz w:val="24"/>
        </w:rPr>
        <w:t xml:space="preserve"> </w:t>
      </w:r>
      <w:r w:rsidR="0071448E" w:rsidRPr="00CF1D11">
        <w:rPr>
          <w:rFonts w:ascii="Times New Roman" w:hAnsi="Times New Roman"/>
          <w:sz w:val="24"/>
        </w:rPr>
        <w:t>Письмо о размере сделки (Форма №9).</w:t>
      </w:r>
    </w:p>
    <w:p w:rsidR="00341B45" w:rsidRPr="00CF1D11" w:rsidRDefault="00341B45" w:rsidP="00CF1D11">
      <w:pPr>
        <w:rPr>
          <w:rFonts w:ascii="Times New Roman" w:hAnsi="Times New Roman"/>
          <w:sz w:val="24"/>
        </w:rPr>
      </w:pPr>
      <w:r w:rsidRPr="00CF1D11">
        <w:rPr>
          <w:rFonts w:ascii="Times New Roman" w:hAnsi="Times New Roman"/>
          <w:sz w:val="24"/>
        </w:rPr>
        <w:t>1</w:t>
      </w:r>
      <w:r w:rsidR="004045FA">
        <w:rPr>
          <w:rFonts w:ascii="Times New Roman" w:hAnsi="Times New Roman"/>
          <w:sz w:val="24"/>
        </w:rPr>
        <w:t>3</w:t>
      </w:r>
      <w:r w:rsidRPr="00CF1D11">
        <w:rPr>
          <w:rFonts w:ascii="Times New Roman" w:hAnsi="Times New Roman"/>
          <w:sz w:val="24"/>
        </w:rPr>
        <w:t xml:space="preserve">. </w:t>
      </w:r>
      <w:r w:rsidR="0071448E" w:rsidRPr="00CF1D11">
        <w:rPr>
          <w:rFonts w:ascii="Times New Roman" w:hAnsi="Times New Roman"/>
          <w:sz w:val="24"/>
        </w:rPr>
        <w:t>Письмо за подписью руководителя контрагента об отсутствии изменений в уставных и регистрационных документах контрагента (Форма №10).</w:t>
      </w:r>
    </w:p>
    <w:p w:rsidR="00341B45" w:rsidRPr="00CF1D11" w:rsidRDefault="00341B45" w:rsidP="00FB2ECA">
      <w:pPr>
        <w:spacing w:before="0"/>
        <w:rPr>
          <w:rFonts w:ascii="Times New Roman" w:hAnsi="Times New Roman"/>
          <w:sz w:val="24"/>
        </w:rPr>
      </w:pPr>
      <w:r w:rsidRPr="00CF1D11">
        <w:rPr>
          <w:rFonts w:ascii="Times New Roman" w:hAnsi="Times New Roman"/>
          <w:sz w:val="24"/>
        </w:rPr>
        <w:t xml:space="preserve"> </w:t>
      </w:r>
    </w:p>
    <w:p w:rsidR="00FB2ECA" w:rsidRDefault="00FB2ECA" w:rsidP="00FB2ECA">
      <w:pPr>
        <w:spacing w:before="0"/>
        <w:rPr>
          <w:rFonts w:ascii="Times New Roman" w:hAnsi="Times New Roman"/>
          <w:b/>
          <w:sz w:val="24"/>
        </w:rPr>
      </w:pPr>
    </w:p>
    <w:p w:rsidR="00FB2ECA" w:rsidRDefault="00FB2ECA" w:rsidP="00FB2ECA">
      <w:pPr>
        <w:spacing w:before="0"/>
        <w:rPr>
          <w:rFonts w:ascii="Times New Roman" w:hAnsi="Times New Roman"/>
          <w:b/>
          <w:sz w:val="24"/>
        </w:rPr>
      </w:pPr>
    </w:p>
    <w:p w:rsidR="00EF1336" w:rsidRPr="00A932FE" w:rsidRDefault="00AE32FD" w:rsidP="00FB2ECA">
      <w:pPr>
        <w:spacing w:before="0"/>
        <w:rPr>
          <w:rFonts w:ascii="Times New Roman" w:hAnsi="Times New Roman"/>
        </w:rPr>
      </w:pPr>
      <w:r w:rsidRPr="00A932FE">
        <w:rPr>
          <w:rFonts w:ascii="Times New Roman" w:hAnsi="Times New Roman"/>
          <w:sz w:val="24"/>
        </w:rPr>
        <w:t>Директо</w:t>
      </w:r>
      <w:r w:rsidR="00506763" w:rsidRPr="00A932FE">
        <w:rPr>
          <w:rFonts w:ascii="Times New Roman" w:hAnsi="Times New Roman"/>
          <w:sz w:val="24"/>
        </w:rPr>
        <w:t xml:space="preserve">р по снабжению               </w:t>
      </w:r>
      <w:r w:rsidR="00506763" w:rsidRPr="00A932FE">
        <w:rPr>
          <w:rFonts w:ascii="Times New Roman" w:hAnsi="Times New Roman"/>
          <w:sz w:val="24"/>
        </w:rPr>
        <w:tab/>
      </w:r>
      <w:r w:rsidR="00506763" w:rsidRPr="00A932FE">
        <w:rPr>
          <w:rFonts w:ascii="Times New Roman" w:hAnsi="Times New Roman"/>
          <w:sz w:val="24"/>
        </w:rPr>
        <w:tab/>
      </w:r>
      <w:r w:rsidRPr="00A932FE">
        <w:rPr>
          <w:rFonts w:ascii="Times New Roman" w:hAnsi="Times New Roman"/>
          <w:sz w:val="24"/>
        </w:rPr>
        <w:t xml:space="preserve"> ____________________    </w:t>
      </w:r>
      <w:r w:rsidR="00200B9F" w:rsidRPr="00A932FE">
        <w:rPr>
          <w:rFonts w:ascii="Times New Roman" w:hAnsi="Times New Roman"/>
          <w:sz w:val="24"/>
        </w:rPr>
        <w:t>Д.Ю.Уржумов</w:t>
      </w:r>
    </w:p>
    <w:sectPr w:rsidR="00EF1336" w:rsidRPr="00A932FE" w:rsidSect="00DF496C">
      <w:footerReference w:type="default" r:id="rId9"/>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214" w:rsidRDefault="00256214" w:rsidP="00FB07D9">
      <w:pPr>
        <w:spacing w:before="0"/>
      </w:pPr>
      <w:r>
        <w:separator/>
      </w:r>
    </w:p>
  </w:endnote>
  <w:endnote w:type="continuationSeparator" w:id="0">
    <w:p w:rsidR="00256214" w:rsidRDefault="0025621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214" w:rsidRDefault="00256214">
    <w:pPr>
      <w:pStyle w:val="af3"/>
      <w:jc w:val="right"/>
    </w:pPr>
    <w:r>
      <w:fldChar w:fldCharType="begin"/>
    </w:r>
    <w:r>
      <w:instrText xml:space="preserve"> PAGE   \* MERGEFORMAT </w:instrText>
    </w:r>
    <w:r>
      <w:fldChar w:fldCharType="separate"/>
    </w:r>
    <w:r w:rsidR="00B6184D">
      <w:rPr>
        <w:noProof/>
      </w:rPr>
      <w:t>5</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214" w:rsidRDefault="00256214" w:rsidP="00FB07D9">
      <w:pPr>
        <w:spacing w:before="0"/>
      </w:pPr>
      <w:r>
        <w:separator/>
      </w:r>
    </w:p>
  </w:footnote>
  <w:footnote w:type="continuationSeparator" w:id="0">
    <w:p w:rsidR="00256214" w:rsidRDefault="00256214"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45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44B"/>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C87"/>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2C89"/>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47A"/>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14"/>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C65"/>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1DFB"/>
    <w:rsid w:val="002B2139"/>
    <w:rsid w:val="002B2B24"/>
    <w:rsid w:val="002B2BD5"/>
    <w:rsid w:val="002B2CE6"/>
    <w:rsid w:val="002B2FBD"/>
    <w:rsid w:val="002B3D0E"/>
    <w:rsid w:val="002B41C6"/>
    <w:rsid w:val="002B4484"/>
    <w:rsid w:val="002B45C5"/>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04"/>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D0"/>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1B4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B89"/>
    <w:rsid w:val="00385038"/>
    <w:rsid w:val="00385688"/>
    <w:rsid w:val="00385B37"/>
    <w:rsid w:val="00385BAF"/>
    <w:rsid w:val="00386177"/>
    <w:rsid w:val="00386C51"/>
    <w:rsid w:val="00386EB0"/>
    <w:rsid w:val="00387031"/>
    <w:rsid w:val="00387112"/>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938"/>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A25"/>
    <w:rsid w:val="00401B5F"/>
    <w:rsid w:val="00401CE7"/>
    <w:rsid w:val="00402324"/>
    <w:rsid w:val="004025FE"/>
    <w:rsid w:val="0040270C"/>
    <w:rsid w:val="00402834"/>
    <w:rsid w:val="0040391D"/>
    <w:rsid w:val="00403B93"/>
    <w:rsid w:val="00403CD9"/>
    <w:rsid w:val="00403F0E"/>
    <w:rsid w:val="004045FA"/>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810"/>
    <w:rsid w:val="004D3C2F"/>
    <w:rsid w:val="004D4838"/>
    <w:rsid w:val="004D511C"/>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513"/>
    <w:rsid w:val="00542748"/>
    <w:rsid w:val="005429B7"/>
    <w:rsid w:val="00542D23"/>
    <w:rsid w:val="00542F30"/>
    <w:rsid w:val="0054339F"/>
    <w:rsid w:val="00543EFE"/>
    <w:rsid w:val="0054409B"/>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3B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1AC"/>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77C"/>
    <w:rsid w:val="005E5862"/>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4D9"/>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FAC"/>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3A"/>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48E"/>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0B0"/>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4E1"/>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03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9EE"/>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9FC"/>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DF4"/>
    <w:rsid w:val="00884E22"/>
    <w:rsid w:val="00885203"/>
    <w:rsid w:val="0088526E"/>
    <w:rsid w:val="008862D9"/>
    <w:rsid w:val="0088678C"/>
    <w:rsid w:val="008878F7"/>
    <w:rsid w:val="0089033E"/>
    <w:rsid w:val="008905DB"/>
    <w:rsid w:val="008909F8"/>
    <w:rsid w:val="00890D85"/>
    <w:rsid w:val="00890F93"/>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5AC"/>
    <w:rsid w:val="009D7A29"/>
    <w:rsid w:val="009D7A6B"/>
    <w:rsid w:val="009E0240"/>
    <w:rsid w:val="009E0A9B"/>
    <w:rsid w:val="009E0BA8"/>
    <w:rsid w:val="009E14F8"/>
    <w:rsid w:val="009E176E"/>
    <w:rsid w:val="009E2604"/>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381"/>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A8B"/>
    <w:rsid w:val="00A07C80"/>
    <w:rsid w:val="00A10055"/>
    <w:rsid w:val="00A10547"/>
    <w:rsid w:val="00A10EA5"/>
    <w:rsid w:val="00A10F31"/>
    <w:rsid w:val="00A1131F"/>
    <w:rsid w:val="00A11440"/>
    <w:rsid w:val="00A1149D"/>
    <w:rsid w:val="00A114D9"/>
    <w:rsid w:val="00A12526"/>
    <w:rsid w:val="00A12639"/>
    <w:rsid w:val="00A133A0"/>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2F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38A"/>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33B"/>
    <w:rsid w:val="00B5650E"/>
    <w:rsid w:val="00B5681F"/>
    <w:rsid w:val="00B56C3A"/>
    <w:rsid w:val="00B56ECE"/>
    <w:rsid w:val="00B5726C"/>
    <w:rsid w:val="00B5748F"/>
    <w:rsid w:val="00B579F4"/>
    <w:rsid w:val="00B60555"/>
    <w:rsid w:val="00B6093E"/>
    <w:rsid w:val="00B6124F"/>
    <w:rsid w:val="00B6184D"/>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D2B"/>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DD1"/>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86"/>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BB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D11"/>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6FC8"/>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5D2"/>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025"/>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6DFD"/>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D11"/>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96C"/>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46"/>
    <w:rsid w:val="00E24051"/>
    <w:rsid w:val="00E246D6"/>
    <w:rsid w:val="00E248A1"/>
    <w:rsid w:val="00E24992"/>
    <w:rsid w:val="00E249E4"/>
    <w:rsid w:val="00E24D60"/>
    <w:rsid w:val="00E257D4"/>
    <w:rsid w:val="00E26108"/>
    <w:rsid w:val="00E261CF"/>
    <w:rsid w:val="00E26285"/>
    <w:rsid w:val="00E262A7"/>
    <w:rsid w:val="00E2630E"/>
    <w:rsid w:val="00E26657"/>
    <w:rsid w:val="00E26AC7"/>
    <w:rsid w:val="00E26B08"/>
    <w:rsid w:val="00E26E96"/>
    <w:rsid w:val="00E2711D"/>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73"/>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D7C6A"/>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84"/>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D87"/>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0BA"/>
    <w:rsid w:val="00FB1A8C"/>
    <w:rsid w:val="00FB1ADB"/>
    <w:rsid w:val="00FB1B59"/>
    <w:rsid w:val="00FB1EE1"/>
    <w:rsid w:val="00FB2ECA"/>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7A859"/>
  <w15:docId w15:val="{C8BEE205-C6FF-449A-BBCB-F18622307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900">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uzdevA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D25F3-DDDC-4A8A-8680-34D5FAA70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6</Pages>
  <Words>2767</Words>
  <Characters>15776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10</cp:revision>
  <cp:lastPrinted>2018-04-11T13:28:00Z</cp:lastPrinted>
  <dcterms:created xsi:type="dcterms:W3CDTF">2018-03-27T10:42:00Z</dcterms:created>
  <dcterms:modified xsi:type="dcterms:W3CDTF">2018-04-11T13:42:00Z</dcterms:modified>
</cp:coreProperties>
</file>